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44D8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тел.: +7 (495) 747-92-92,</w:t>
                  </w:r>
                </w:p>
                <w:p w:rsidR="00BE16F5" w:rsidRPr="000D67AD" w:rsidRDefault="00BE16F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E16F5" w:rsidRPr="000D67AD" w:rsidRDefault="00BE16F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E16F5" w:rsidRPr="000D67AD" w:rsidRDefault="00BE16F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E16F5" w:rsidRPr="000D67AD" w:rsidRDefault="00BE16F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E16F5" w:rsidRPr="00086686" w:rsidRDefault="00BE16F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D6F4A" w:rsidRPr="00491015" w:rsidRDefault="005D6F4A" w:rsidP="005D6F4A">
      <w:pPr>
        <w:spacing w:line="240" w:lineRule="auto"/>
        <w:jc w:val="right"/>
        <w:rPr>
          <w:sz w:val="24"/>
          <w:szCs w:val="24"/>
        </w:rPr>
      </w:pPr>
      <w:r w:rsidRPr="00491015">
        <w:rPr>
          <w:sz w:val="24"/>
          <w:szCs w:val="24"/>
        </w:rPr>
        <w:t>УТВЕРЖДАЮ:</w:t>
      </w:r>
    </w:p>
    <w:p w:rsidR="005D6F4A" w:rsidRPr="00491015" w:rsidRDefault="005D6F4A" w:rsidP="005D6F4A">
      <w:pPr>
        <w:spacing w:line="240" w:lineRule="auto"/>
        <w:jc w:val="right"/>
        <w:rPr>
          <w:sz w:val="24"/>
          <w:szCs w:val="24"/>
        </w:rPr>
      </w:pPr>
      <w:r w:rsidRPr="00491015">
        <w:rPr>
          <w:sz w:val="24"/>
          <w:szCs w:val="24"/>
        </w:rPr>
        <w:t>Председатель закупочной комиссии -</w:t>
      </w:r>
    </w:p>
    <w:p w:rsidR="005D6F4A" w:rsidRPr="00491015" w:rsidRDefault="005D6F4A" w:rsidP="005D6F4A">
      <w:pPr>
        <w:spacing w:line="240" w:lineRule="auto"/>
        <w:jc w:val="right"/>
        <w:rPr>
          <w:sz w:val="24"/>
          <w:szCs w:val="24"/>
        </w:rPr>
      </w:pPr>
      <w:r w:rsidRPr="00491015">
        <w:rPr>
          <w:sz w:val="24"/>
          <w:szCs w:val="24"/>
        </w:rPr>
        <w:t>начальник Управления логистики и</w:t>
      </w:r>
    </w:p>
    <w:p w:rsidR="005D6F4A" w:rsidRPr="00491015" w:rsidRDefault="005D6F4A" w:rsidP="005D6F4A">
      <w:pPr>
        <w:spacing w:line="240" w:lineRule="auto"/>
        <w:jc w:val="right"/>
        <w:rPr>
          <w:sz w:val="24"/>
          <w:szCs w:val="24"/>
        </w:rPr>
      </w:pPr>
      <w:r w:rsidRPr="00491015">
        <w:rPr>
          <w:sz w:val="24"/>
          <w:szCs w:val="24"/>
        </w:rPr>
        <w:t>материально-технического обеспечения</w:t>
      </w:r>
    </w:p>
    <w:p w:rsidR="005D6F4A" w:rsidRPr="00491015" w:rsidRDefault="005D6F4A" w:rsidP="005D6F4A">
      <w:pPr>
        <w:spacing w:line="240" w:lineRule="auto"/>
        <w:jc w:val="right"/>
        <w:rPr>
          <w:sz w:val="24"/>
          <w:szCs w:val="24"/>
        </w:rPr>
      </w:pPr>
      <w:r w:rsidRPr="00491015">
        <w:rPr>
          <w:sz w:val="24"/>
          <w:szCs w:val="24"/>
        </w:rPr>
        <w:t>филиала ПАО «МРСК Центра» -</w:t>
      </w:r>
    </w:p>
    <w:p w:rsidR="005D6F4A" w:rsidRPr="00491015" w:rsidRDefault="005D6F4A" w:rsidP="005D6F4A">
      <w:pPr>
        <w:spacing w:line="240" w:lineRule="auto"/>
        <w:jc w:val="right"/>
        <w:rPr>
          <w:sz w:val="24"/>
          <w:szCs w:val="24"/>
        </w:rPr>
      </w:pPr>
      <w:r w:rsidRPr="00491015">
        <w:rPr>
          <w:sz w:val="24"/>
          <w:szCs w:val="24"/>
        </w:rPr>
        <w:t>«Смоленскэнерго»</w:t>
      </w:r>
    </w:p>
    <w:p w:rsidR="005D6F4A" w:rsidRPr="00491015" w:rsidRDefault="005D6F4A" w:rsidP="005D6F4A">
      <w:pPr>
        <w:spacing w:line="240" w:lineRule="auto"/>
        <w:jc w:val="right"/>
        <w:rPr>
          <w:sz w:val="24"/>
          <w:szCs w:val="24"/>
        </w:rPr>
      </w:pPr>
    </w:p>
    <w:p w:rsidR="005D6F4A" w:rsidRPr="00C12FA4" w:rsidRDefault="005D6F4A" w:rsidP="005D6F4A">
      <w:pPr>
        <w:spacing w:line="240" w:lineRule="auto"/>
        <w:jc w:val="right"/>
        <w:rPr>
          <w:sz w:val="24"/>
          <w:szCs w:val="24"/>
        </w:rPr>
      </w:pPr>
      <w:r w:rsidRPr="00491015">
        <w:rPr>
          <w:sz w:val="24"/>
          <w:szCs w:val="24"/>
        </w:rPr>
        <w:t>___________________ Д.М. Ковалев</w:t>
      </w:r>
    </w:p>
    <w:p w:rsidR="005D6F4A" w:rsidRPr="00C12FA4" w:rsidRDefault="005D6F4A" w:rsidP="005D6F4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5D6F4A" w:rsidRDefault="00717F60" w:rsidP="00E71A48">
      <w:pPr>
        <w:pStyle w:val="1f4"/>
        <w:spacing w:line="264" w:lineRule="auto"/>
        <w:ind w:left="0" w:right="0"/>
        <w:jc w:val="center"/>
        <w:rPr>
          <w:rFonts w:ascii="Times New Roman" w:hAnsi="Times New Roman"/>
          <w:b/>
          <w:sz w:val="24"/>
          <w:szCs w:val="24"/>
        </w:rPr>
      </w:pPr>
      <w:r w:rsidRPr="005D6F4A">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5D6F4A">
        <w:rPr>
          <w:b/>
          <w:sz w:val="24"/>
          <w:szCs w:val="24"/>
        </w:rPr>
        <w:t xml:space="preserve">на право заключения </w:t>
      </w:r>
      <w:proofErr w:type="gramStart"/>
      <w:r w:rsidR="005D6F4A" w:rsidRPr="005D6F4A">
        <w:rPr>
          <w:b/>
          <w:sz w:val="24"/>
          <w:szCs w:val="24"/>
        </w:rPr>
        <w:t>Договора</w:t>
      </w:r>
      <w:proofErr w:type="gramEnd"/>
      <w:r w:rsidR="00366652" w:rsidRPr="005D6F4A">
        <w:rPr>
          <w:b/>
          <w:sz w:val="24"/>
          <w:szCs w:val="24"/>
        </w:rPr>
        <w:t xml:space="preserve"> на оказание услуг </w:t>
      </w:r>
      <w:r w:rsidR="0097710C" w:rsidRPr="0097710C">
        <w:rPr>
          <w:b/>
          <w:sz w:val="24"/>
          <w:szCs w:val="24"/>
        </w:rPr>
        <w:t>по специальной оценке условий труда</w:t>
      </w:r>
      <w:r w:rsidR="00366652" w:rsidRPr="005D6F4A">
        <w:rPr>
          <w:b/>
          <w:sz w:val="24"/>
          <w:szCs w:val="24"/>
        </w:rPr>
        <w:t xml:space="preserve"> для нужд ПАО «МРСК Центра»</w:t>
      </w:r>
      <w:r w:rsidR="005D6F4A" w:rsidRPr="005D6F4A">
        <w:rPr>
          <w:b/>
          <w:sz w:val="24"/>
          <w:szCs w:val="24"/>
        </w:rPr>
        <w:t xml:space="preserve"> (филиала</w:t>
      </w:r>
      <w:r w:rsidR="007556FF" w:rsidRPr="005D6F4A">
        <w:rPr>
          <w:b/>
          <w:sz w:val="24"/>
          <w:szCs w:val="24"/>
        </w:rPr>
        <w:t xml:space="preserve"> </w:t>
      </w:r>
      <w:r w:rsidR="005D6F4A" w:rsidRPr="005D6F4A">
        <w:rPr>
          <w:b/>
          <w:sz w:val="24"/>
          <w:szCs w:val="24"/>
        </w:rPr>
        <w:t>«Смоленскэнерго»</w:t>
      </w:r>
      <w:r w:rsidR="007556FF" w:rsidRPr="005D6F4A">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D6F4A">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4526A">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4526A">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4526A">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4526A">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4526A">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4526A">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4526A">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4526A">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4526A">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4526A">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4526A">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4526A">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4526A">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4526A">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4526A">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4526A">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4526A">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4526A">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4526A">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4526A">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4526A">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4526A">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4526A">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4526A">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D6F4A" w:rsidRPr="00862664" w:rsidRDefault="00717F60" w:rsidP="005D6F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D6F4A" w:rsidRPr="00491015">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5D6F4A" w:rsidRPr="00491015">
          <w:rPr>
            <w:rStyle w:val="a7"/>
            <w:iCs/>
            <w:sz w:val="24"/>
            <w:szCs w:val="24"/>
          </w:rPr>
          <w:t>L</w:t>
        </w:r>
        <w:r w:rsidR="005D6F4A" w:rsidRPr="00491015">
          <w:rPr>
            <w:rStyle w:val="a7"/>
            <w:iCs/>
            <w:sz w:val="24"/>
            <w:szCs w:val="24"/>
            <w:lang w:val="en-US"/>
          </w:rPr>
          <w:t>ebedev</w:t>
        </w:r>
        <w:r w:rsidR="005D6F4A" w:rsidRPr="00491015">
          <w:rPr>
            <w:rStyle w:val="a7"/>
            <w:iCs/>
            <w:sz w:val="24"/>
            <w:szCs w:val="24"/>
          </w:rPr>
          <w:t>.</w:t>
        </w:r>
        <w:r w:rsidR="005D6F4A" w:rsidRPr="00491015">
          <w:rPr>
            <w:rStyle w:val="a7"/>
            <w:iCs/>
            <w:sz w:val="24"/>
            <w:szCs w:val="24"/>
            <w:lang w:val="en-US"/>
          </w:rPr>
          <w:t>AAL</w:t>
        </w:r>
        <w:r w:rsidR="005D6F4A" w:rsidRPr="00491015">
          <w:rPr>
            <w:rStyle w:val="a7"/>
            <w:iCs/>
            <w:sz w:val="24"/>
            <w:szCs w:val="24"/>
          </w:rPr>
          <w:t>@mrsk-1.ru</w:t>
        </w:r>
      </w:hyperlink>
      <w:r w:rsidR="005D6F4A" w:rsidRPr="00491015">
        <w:rPr>
          <w:iCs/>
          <w:sz w:val="24"/>
          <w:szCs w:val="24"/>
        </w:rPr>
        <w:t>,, ответственное лицо – Лебедев Александр Александрович, контактный телефон - (</w:t>
      </w:r>
      <w:r w:rsidR="005D6F4A" w:rsidRPr="005D6F4A">
        <w:rPr>
          <w:iCs/>
          <w:sz w:val="24"/>
          <w:szCs w:val="24"/>
        </w:rPr>
        <w:t>4812) 42</w:t>
      </w:r>
      <w:r w:rsidR="005D6F4A" w:rsidRPr="00BE16F5">
        <w:rPr>
          <w:iCs/>
          <w:sz w:val="24"/>
          <w:szCs w:val="24"/>
        </w:rPr>
        <w:t>-95-08</w:t>
      </w:r>
      <w:r w:rsidR="00862664" w:rsidRPr="00BE16F5">
        <w:rPr>
          <w:sz w:val="24"/>
          <w:szCs w:val="24"/>
        </w:rPr>
        <w:t xml:space="preserve"> </w:t>
      </w:r>
      <w:r w:rsidR="004B5EB3" w:rsidRPr="00BE16F5">
        <w:rPr>
          <w:iCs/>
          <w:sz w:val="24"/>
          <w:szCs w:val="24"/>
        </w:rPr>
        <w:t>Извещени</w:t>
      </w:r>
      <w:r w:rsidRPr="00BE16F5">
        <w:rPr>
          <w:iCs/>
          <w:sz w:val="24"/>
          <w:szCs w:val="24"/>
        </w:rPr>
        <w:t>ем</w:t>
      </w:r>
      <w:r w:rsidRPr="00BE16F5">
        <w:rPr>
          <w:sz w:val="24"/>
          <w:szCs w:val="24"/>
        </w:rPr>
        <w:t xml:space="preserve"> о проведении открытого </w:t>
      </w:r>
      <w:r w:rsidRPr="00BE16F5">
        <w:rPr>
          <w:iCs/>
          <w:sz w:val="24"/>
          <w:szCs w:val="24"/>
        </w:rPr>
        <w:t>запроса предложений</w:t>
      </w:r>
      <w:r w:rsidRPr="00BE16F5">
        <w:rPr>
          <w:sz w:val="24"/>
          <w:szCs w:val="24"/>
        </w:rPr>
        <w:t xml:space="preserve">, опубликованным </w:t>
      </w:r>
      <w:r w:rsidRPr="00BE16F5">
        <w:rPr>
          <w:b/>
          <w:sz w:val="24"/>
          <w:szCs w:val="24"/>
        </w:rPr>
        <w:t>«</w:t>
      </w:r>
      <w:r w:rsidR="0097710C" w:rsidRPr="00BE16F5">
        <w:rPr>
          <w:b/>
          <w:sz w:val="24"/>
          <w:szCs w:val="24"/>
        </w:rPr>
        <w:t>13</w:t>
      </w:r>
      <w:r w:rsidRPr="00BE16F5">
        <w:rPr>
          <w:b/>
          <w:sz w:val="24"/>
          <w:szCs w:val="24"/>
        </w:rPr>
        <w:t xml:space="preserve">» </w:t>
      </w:r>
      <w:r w:rsidR="0097710C" w:rsidRPr="00BE16F5">
        <w:rPr>
          <w:b/>
          <w:sz w:val="24"/>
          <w:szCs w:val="24"/>
        </w:rPr>
        <w:t>ма</w:t>
      </w:r>
      <w:r w:rsidR="00862664" w:rsidRPr="00BE16F5">
        <w:rPr>
          <w:b/>
          <w:sz w:val="24"/>
          <w:szCs w:val="24"/>
        </w:rPr>
        <w:t>я</w:t>
      </w:r>
      <w:r w:rsidRPr="00BE16F5">
        <w:rPr>
          <w:b/>
          <w:sz w:val="24"/>
          <w:szCs w:val="24"/>
        </w:rPr>
        <w:t xml:space="preserve"> 20</w:t>
      </w:r>
      <w:r w:rsidR="00C12FA4" w:rsidRPr="00BE16F5">
        <w:rPr>
          <w:b/>
          <w:sz w:val="24"/>
          <w:szCs w:val="24"/>
        </w:rPr>
        <w:t>1</w:t>
      </w:r>
      <w:r w:rsidR="00862664" w:rsidRPr="00BE16F5">
        <w:rPr>
          <w:b/>
          <w:sz w:val="24"/>
          <w:szCs w:val="24"/>
        </w:rPr>
        <w:t>6</w:t>
      </w:r>
      <w:r w:rsidRPr="00BE16F5">
        <w:rPr>
          <w:b/>
          <w:sz w:val="24"/>
          <w:szCs w:val="24"/>
        </w:rPr>
        <w:t xml:space="preserve"> г.</w:t>
      </w:r>
      <w:r w:rsidRPr="00BE16F5">
        <w:rPr>
          <w:sz w:val="24"/>
          <w:szCs w:val="24"/>
        </w:rPr>
        <w:t xml:space="preserve"> на</w:t>
      </w:r>
      <w:r w:rsidRPr="00862664">
        <w:rPr>
          <w:sz w:val="24"/>
          <w:szCs w:val="24"/>
        </w:rPr>
        <w:t xml:space="preserve"> официальном сайте (</w:t>
      </w:r>
      <w:hyperlink r:id="rId19" w:history="1">
        <w:r w:rsidR="00345CCA" w:rsidRPr="009E4F28">
          <w:rPr>
            <w:rStyle w:val="a7"/>
            <w:sz w:val="24"/>
            <w:szCs w:val="24"/>
          </w:rPr>
          <w:t>www.zakupki.</w:t>
        </w:r>
        <w:r w:rsidR="00345CCA" w:rsidRPr="009E4F28">
          <w:rPr>
            <w:rStyle w:val="a7"/>
            <w:sz w:val="24"/>
            <w:szCs w:val="24"/>
            <w:lang w:val="en-US"/>
          </w:rPr>
          <w:t>gov</w:t>
        </w:r>
        <w:r w:rsidR="00345CCA" w:rsidRPr="009E4F28">
          <w:rPr>
            <w:rStyle w:val="a7"/>
            <w:sz w:val="24"/>
            <w:szCs w:val="24"/>
          </w:rPr>
          <w:t>.ru</w:t>
        </w:r>
      </w:hyperlink>
      <w:r w:rsidRPr="009E4F28">
        <w:rPr>
          <w:sz w:val="24"/>
          <w:szCs w:val="24"/>
        </w:rPr>
        <w:t>),</w:t>
      </w:r>
      <w:r w:rsidR="009D7F01" w:rsidRPr="009E4F28">
        <w:rPr>
          <w:iCs/>
          <w:sz w:val="24"/>
          <w:szCs w:val="24"/>
        </w:rPr>
        <w:t xml:space="preserve"> </w:t>
      </w:r>
      <w:r w:rsidR="009D7F01" w:rsidRPr="009E4F28">
        <w:rPr>
          <w:sz w:val="24"/>
          <w:szCs w:val="24"/>
        </w:rPr>
        <w:t xml:space="preserve">на сайте </w:t>
      </w:r>
      <w:r w:rsidR="007556FF" w:rsidRPr="009E4F28">
        <w:rPr>
          <w:iCs/>
          <w:sz w:val="24"/>
          <w:szCs w:val="24"/>
        </w:rPr>
        <w:t>ПАО «МРСК Центра»</w:t>
      </w:r>
      <w:r w:rsidR="009D7F01" w:rsidRPr="009E4F28">
        <w:rPr>
          <w:sz w:val="24"/>
          <w:szCs w:val="24"/>
        </w:rPr>
        <w:t xml:space="preserve"> (</w:t>
      </w:r>
      <w:hyperlink r:id="rId20" w:history="1">
        <w:r w:rsidR="007556FF" w:rsidRPr="009E4F28">
          <w:rPr>
            <w:rStyle w:val="a7"/>
            <w:sz w:val="24"/>
            <w:szCs w:val="24"/>
          </w:rPr>
          <w:t>www.mrsk-1.ru</w:t>
        </w:r>
      </w:hyperlink>
      <w:r w:rsidR="00862664" w:rsidRPr="009E4F28">
        <w:rPr>
          <w:sz w:val="24"/>
          <w:szCs w:val="24"/>
        </w:rPr>
        <w:t>)</w:t>
      </w:r>
      <w:r w:rsidR="00702B2C" w:rsidRPr="009E4F28">
        <w:rPr>
          <w:sz w:val="24"/>
          <w:szCs w:val="24"/>
        </w:rPr>
        <w:t xml:space="preserve">, на сайте ЭТП, указанном в п. </w:t>
      </w:r>
      <w:r w:rsidR="009B140B" w:rsidRPr="009E4F28">
        <w:fldChar w:fldCharType="begin"/>
      </w:r>
      <w:r w:rsidR="009B140B" w:rsidRPr="009E4F28">
        <w:instrText xml:space="preserve"> REF _Ref440269836 \r \h  \* MERGEFORMAT </w:instrText>
      </w:r>
      <w:r w:rsidR="009B140B" w:rsidRPr="009E4F28">
        <w:fldChar w:fldCharType="separate"/>
      </w:r>
      <w:r w:rsidR="005E099B" w:rsidRPr="009E4F28">
        <w:rPr>
          <w:sz w:val="24"/>
          <w:szCs w:val="24"/>
        </w:rPr>
        <w:t>1.1.2</w:t>
      </w:r>
      <w:r w:rsidR="009B140B" w:rsidRPr="009E4F28">
        <w:fldChar w:fldCharType="end"/>
      </w:r>
      <w:r w:rsidR="00702B2C" w:rsidRPr="009E4F28">
        <w:rPr>
          <w:sz w:val="24"/>
          <w:szCs w:val="24"/>
        </w:rPr>
        <w:t xml:space="preserve"> настоящей Документации,</w:t>
      </w:r>
      <w:r w:rsidR="009A7733" w:rsidRPr="009E4F28">
        <w:rPr>
          <w:iCs/>
          <w:sz w:val="24"/>
          <w:szCs w:val="24"/>
        </w:rPr>
        <w:t xml:space="preserve"> </w:t>
      </w:r>
      <w:r w:rsidRPr="009E4F28">
        <w:rPr>
          <w:iCs/>
          <w:sz w:val="24"/>
          <w:szCs w:val="24"/>
        </w:rPr>
        <w:t>приг</w:t>
      </w:r>
      <w:r w:rsidRPr="009E4F28">
        <w:rPr>
          <w:sz w:val="24"/>
          <w:szCs w:val="24"/>
        </w:rPr>
        <w:t>ласило юридических лиц</w:t>
      </w:r>
      <w:r w:rsidR="005B75A6" w:rsidRPr="009E4F28">
        <w:rPr>
          <w:sz w:val="24"/>
          <w:szCs w:val="24"/>
        </w:rPr>
        <w:t xml:space="preserve"> и физических лиц (в т.</w:t>
      </w:r>
      <w:r w:rsidR="003129D4" w:rsidRPr="009E4F28">
        <w:rPr>
          <w:sz w:val="24"/>
          <w:szCs w:val="24"/>
        </w:rPr>
        <w:t xml:space="preserve"> </w:t>
      </w:r>
      <w:r w:rsidR="005B75A6" w:rsidRPr="009E4F28">
        <w:rPr>
          <w:sz w:val="24"/>
          <w:szCs w:val="24"/>
        </w:rPr>
        <w:t>ч. индивидуальных предпринимателей)</w:t>
      </w:r>
      <w:r w:rsidR="00DC6125" w:rsidRPr="009E4F28">
        <w:rPr>
          <w:sz w:val="24"/>
          <w:szCs w:val="24"/>
        </w:rPr>
        <w:t xml:space="preserve"> </w:t>
      </w:r>
      <w:r w:rsidR="009E4F28" w:rsidRPr="009E4F28">
        <w:rPr>
          <w:sz w:val="24"/>
          <w:szCs w:val="24"/>
        </w:rPr>
        <w:t>являющихся</w:t>
      </w:r>
      <w:proofErr w:type="gramEnd"/>
      <w:r w:rsidR="009E4F28" w:rsidRPr="009E4F28">
        <w:rPr>
          <w:sz w:val="24"/>
          <w:szCs w:val="24"/>
        </w:rPr>
        <w:t xml:space="preserve"> </w:t>
      </w:r>
      <w:proofErr w:type="gramStart"/>
      <w:r w:rsidR="009E4F28" w:rsidRPr="009E4F28">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E4F28">
        <w:rPr>
          <w:sz w:val="24"/>
          <w:szCs w:val="24"/>
        </w:rPr>
        <w:t>(далее</w:t>
      </w:r>
      <w:r w:rsidR="00DC6125">
        <w:rPr>
          <w:sz w:val="24"/>
          <w:szCs w:val="24"/>
        </w:rPr>
        <w:t xml:space="preserve">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bookmarkEnd w:id="11"/>
      <w:bookmarkEnd w:id="12"/>
      <w:bookmarkEnd w:id="13"/>
      <w:r w:rsidR="005D6F4A" w:rsidRPr="00491015">
        <w:rPr>
          <w:sz w:val="24"/>
          <w:szCs w:val="24"/>
        </w:rPr>
        <w:t xml:space="preserve">на право заключения Договора </w:t>
      </w:r>
      <w:r w:rsidR="005D6F4A" w:rsidRPr="00190B37">
        <w:rPr>
          <w:sz w:val="24"/>
          <w:szCs w:val="24"/>
        </w:rPr>
        <w:t xml:space="preserve">на оказание услуг </w:t>
      </w:r>
      <w:r w:rsidR="0097710C" w:rsidRPr="0097710C">
        <w:rPr>
          <w:sz w:val="24"/>
          <w:szCs w:val="24"/>
        </w:rPr>
        <w:t>по специальной оценке условий</w:t>
      </w:r>
      <w:proofErr w:type="gramEnd"/>
      <w:r w:rsidR="0097710C" w:rsidRPr="0097710C">
        <w:rPr>
          <w:sz w:val="24"/>
          <w:szCs w:val="24"/>
        </w:rPr>
        <w:t xml:space="preserve"> труда</w:t>
      </w:r>
      <w:r w:rsidR="005D6F4A" w:rsidRPr="00491015">
        <w:rPr>
          <w:sz w:val="24"/>
          <w:szCs w:val="24"/>
        </w:rPr>
        <w:t xml:space="preserve"> для нужд ПАО «МРСК Центра» </w:t>
      </w:r>
      <w:r w:rsidR="005D6F4A">
        <w:rPr>
          <w:sz w:val="24"/>
          <w:szCs w:val="24"/>
        </w:rPr>
        <w:t xml:space="preserve">(филиала </w:t>
      </w:r>
      <w:r w:rsidR="005D6F4A" w:rsidRPr="00491015">
        <w:rPr>
          <w:sz w:val="24"/>
          <w:szCs w:val="24"/>
        </w:rPr>
        <w:t>«Смоленскэнерго»</w:t>
      </w:r>
      <w:r w:rsidR="005D6F4A">
        <w:rPr>
          <w:sz w:val="24"/>
          <w:szCs w:val="24"/>
        </w:rPr>
        <w:t>)</w:t>
      </w:r>
      <w:r w:rsidR="005D6F4A" w:rsidRPr="00491015">
        <w:rPr>
          <w:sz w:val="24"/>
          <w:szCs w:val="24"/>
        </w:rPr>
        <w:t xml:space="preserve">, расположенного по адресу: РФ, 214019, г. Смоленск, ул. </w:t>
      </w:r>
      <w:proofErr w:type="spellStart"/>
      <w:r w:rsidR="005D6F4A" w:rsidRPr="00491015">
        <w:rPr>
          <w:sz w:val="24"/>
          <w:szCs w:val="24"/>
        </w:rPr>
        <w:t>Тенишевой</w:t>
      </w:r>
      <w:proofErr w:type="spellEnd"/>
      <w:r w:rsidR="005D6F4A" w:rsidRPr="00491015">
        <w:rPr>
          <w:sz w:val="24"/>
          <w:szCs w:val="24"/>
        </w:rPr>
        <w:t>, д. 33.</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D6F4A">
        <w:rPr>
          <w:sz w:val="24"/>
          <w:szCs w:val="24"/>
        </w:rPr>
        <w:t xml:space="preserve">Настоящий </w:t>
      </w:r>
      <w:r w:rsidR="004B5EB3" w:rsidRPr="005D6F4A">
        <w:rPr>
          <w:sz w:val="24"/>
          <w:szCs w:val="24"/>
        </w:rPr>
        <w:t>З</w:t>
      </w:r>
      <w:r w:rsidRPr="005D6F4A">
        <w:rPr>
          <w:sz w:val="24"/>
          <w:szCs w:val="24"/>
        </w:rPr>
        <w:t xml:space="preserve">апрос предложений проводится в </w:t>
      </w:r>
      <w:proofErr w:type="gramStart"/>
      <w:r w:rsidRPr="005D6F4A">
        <w:rPr>
          <w:sz w:val="24"/>
          <w:szCs w:val="24"/>
        </w:rPr>
        <w:t>соответствии</w:t>
      </w:r>
      <w:proofErr w:type="gramEnd"/>
      <w:r w:rsidRPr="005D6F4A">
        <w:rPr>
          <w:sz w:val="24"/>
          <w:szCs w:val="24"/>
        </w:rPr>
        <w:t xml:space="preserve"> с правилами и с использованием функционала </w:t>
      </w:r>
      <w:r w:rsidR="00702B2C" w:rsidRPr="005D6F4A">
        <w:rPr>
          <w:sz w:val="24"/>
          <w:szCs w:val="24"/>
        </w:rPr>
        <w:t>электронной торговой площадк</w:t>
      </w:r>
      <w:r w:rsidR="00414AB1" w:rsidRPr="005D6F4A">
        <w:rPr>
          <w:sz w:val="24"/>
          <w:szCs w:val="24"/>
        </w:rPr>
        <w:t>и</w:t>
      </w:r>
      <w:r w:rsidR="00702B2C" w:rsidRPr="005D6F4A">
        <w:rPr>
          <w:sz w:val="24"/>
          <w:szCs w:val="24"/>
        </w:rPr>
        <w:t xml:space="preserve"> </w:t>
      </w:r>
      <w:r w:rsidR="000D70B6" w:rsidRPr="005D6F4A">
        <w:rPr>
          <w:sz w:val="24"/>
          <w:szCs w:val="24"/>
        </w:rPr>
        <w:t>П</w:t>
      </w:r>
      <w:r w:rsidR="00702B2C" w:rsidRPr="005D6F4A">
        <w:rPr>
          <w:sz w:val="24"/>
          <w:szCs w:val="24"/>
        </w:rPr>
        <w:t>АО «</w:t>
      </w:r>
      <w:proofErr w:type="spellStart"/>
      <w:r w:rsidR="00702B2C" w:rsidRPr="005D6F4A">
        <w:rPr>
          <w:sz w:val="24"/>
          <w:szCs w:val="24"/>
        </w:rPr>
        <w:t>Россети</w:t>
      </w:r>
      <w:proofErr w:type="spellEnd"/>
      <w:r w:rsidR="00702B2C" w:rsidRPr="005D6F4A">
        <w:rPr>
          <w:sz w:val="24"/>
          <w:szCs w:val="24"/>
        </w:rPr>
        <w:t xml:space="preserve">» </w:t>
      </w:r>
      <w:hyperlink r:id="rId21" w:history="1">
        <w:r w:rsidR="00862664" w:rsidRPr="005D6F4A">
          <w:rPr>
            <w:rStyle w:val="a7"/>
            <w:sz w:val="24"/>
            <w:szCs w:val="24"/>
          </w:rPr>
          <w:t>etp.rosseti.ru</w:t>
        </w:r>
      </w:hyperlink>
      <w:r w:rsidR="00862664" w:rsidRPr="005D6F4A">
        <w:rPr>
          <w:sz w:val="24"/>
          <w:szCs w:val="24"/>
        </w:rPr>
        <w:t xml:space="preserve"> </w:t>
      </w:r>
      <w:r w:rsidR="00702B2C" w:rsidRPr="005D6F4A">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5D6F4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D6F4A">
        <w:rPr>
          <w:sz w:val="24"/>
          <w:szCs w:val="24"/>
        </w:rPr>
        <w:t>Предмет З</w:t>
      </w:r>
      <w:r w:rsidR="00717F60" w:rsidRPr="005D6F4A">
        <w:rPr>
          <w:sz w:val="24"/>
          <w:szCs w:val="24"/>
        </w:rPr>
        <w:t>апроса предложений</w:t>
      </w:r>
      <w:r w:rsidR="00702B2C" w:rsidRPr="005D6F4A">
        <w:rPr>
          <w:sz w:val="24"/>
          <w:szCs w:val="24"/>
        </w:rPr>
        <w:t>:</w:t>
      </w:r>
      <w:bookmarkEnd w:id="16"/>
    </w:p>
    <w:p w:rsidR="00A40714" w:rsidRPr="005D6F4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D6F4A">
        <w:rPr>
          <w:b/>
          <w:sz w:val="24"/>
          <w:szCs w:val="24"/>
          <w:u w:val="single"/>
        </w:rPr>
        <w:t>Лот №1:</w:t>
      </w:r>
      <w:r w:rsidR="00717F60" w:rsidRPr="005D6F4A">
        <w:rPr>
          <w:sz w:val="24"/>
          <w:szCs w:val="24"/>
        </w:rPr>
        <w:t xml:space="preserve"> право заключения </w:t>
      </w:r>
      <w:r w:rsidR="00123C70" w:rsidRPr="005D6F4A">
        <w:rPr>
          <w:sz w:val="24"/>
          <w:szCs w:val="24"/>
        </w:rPr>
        <w:t>Договор</w:t>
      </w:r>
      <w:r w:rsidR="005D6F4A" w:rsidRPr="005D6F4A">
        <w:rPr>
          <w:sz w:val="24"/>
          <w:szCs w:val="24"/>
        </w:rPr>
        <w:t>а</w:t>
      </w:r>
      <w:r w:rsidR="00A40714" w:rsidRPr="005D6F4A">
        <w:rPr>
          <w:sz w:val="24"/>
          <w:szCs w:val="24"/>
        </w:rPr>
        <w:t xml:space="preserve"> </w:t>
      </w:r>
      <w:r w:rsidR="00366652" w:rsidRPr="005D6F4A">
        <w:rPr>
          <w:sz w:val="24"/>
          <w:szCs w:val="24"/>
        </w:rPr>
        <w:t xml:space="preserve">на оказание услуг </w:t>
      </w:r>
      <w:bookmarkEnd w:id="17"/>
      <w:r w:rsidR="0097710C" w:rsidRPr="003E10EA">
        <w:rPr>
          <w:sz w:val="24"/>
          <w:szCs w:val="24"/>
        </w:rPr>
        <w:t xml:space="preserve">по </w:t>
      </w:r>
      <w:r w:rsidR="0097710C">
        <w:rPr>
          <w:sz w:val="24"/>
          <w:szCs w:val="24"/>
        </w:rPr>
        <w:t>специальной оценке</w:t>
      </w:r>
      <w:r w:rsidR="0097710C" w:rsidRPr="003E10EA">
        <w:rPr>
          <w:sz w:val="24"/>
          <w:szCs w:val="24"/>
        </w:rPr>
        <w:t xml:space="preserve"> условий труда</w:t>
      </w:r>
      <w:r w:rsidR="005D6F4A" w:rsidRPr="005D6F4A">
        <w:rPr>
          <w:sz w:val="24"/>
          <w:szCs w:val="24"/>
        </w:rPr>
        <w:t xml:space="preserve"> для нужд ПАО «МРСК Центра» (филиала «Смоленскэнерго»)</w:t>
      </w:r>
      <w:r w:rsidR="00702B2C" w:rsidRPr="005D6F4A">
        <w:rPr>
          <w:sz w:val="24"/>
          <w:szCs w:val="24"/>
        </w:rPr>
        <w:t>.</w:t>
      </w:r>
    </w:p>
    <w:p w:rsidR="008C4223" w:rsidRPr="005D6F4A" w:rsidRDefault="008C4223" w:rsidP="00750D4A">
      <w:pPr>
        <w:keepNext/>
        <w:autoSpaceDE w:val="0"/>
        <w:autoSpaceDN w:val="0"/>
        <w:spacing w:line="264" w:lineRule="auto"/>
        <w:ind w:firstLine="540"/>
        <w:rPr>
          <w:sz w:val="24"/>
          <w:szCs w:val="24"/>
          <w:lang w:eastAsia="ru-RU"/>
        </w:rPr>
      </w:pPr>
      <w:r w:rsidRPr="005D6F4A">
        <w:rPr>
          <w:sz w:val="24"/>
          <w:szCs w:val="24"/>
        </w:rPr>
        <w:t xml:space="preserve">Количество лотов: </w:t>
      </w:r>
      <w:r w:rsidRPr="005D6F4A">
        <w:rPr>
          <w:b/>
          <w:sz w:val="24"/>
          <w:szCs w:val="24"/>
        </w:rPr>
        <w:t>1 (один)</w:t>
      </w:r>
      <w:r w:rsidRPr="005D6F4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5D6F4A">
        <w:rPr>
          <w:sz w:val="24"/>
          <w:szCs w:val="24"/>
        </w:rPr>
        <w:t xml:space="preserve">Частичное </w:t>
      </w:r>
      <w:r w:rsidR="00366652" w:rsidRPr="005D6F4A">
        <w:rPr>
          <w:sz w:val="24"/>
          <w:szCs w:val="24"/>
        </w:rPr>
        <w:t xml:space="preserve">оказание </w:t>
      </w:r>
      <w:r w:rsidR="00AD3EBC" w:rsidRPr="005D6F4A">
        <w:rPr>
          <w:sz w:val="24"/>
          <w:szCs w:val="24"/>
        </w:rPr>
        <w:t>услуг</w:t>
      </w:r>
      <w:r w:rsidRPr="005D6F4A">
        <w:rPr>
          <w:sz w:val="24"/>
          <w:szCs w:val="24"/>
        </w:rPr>
        <w:t xml:space="preserve"> не допускается</w:t>
      </w:r>
      <w:r w:rsidRPr="00E71A48">
        <w:rPr>
          <w:sz w:val="24"/>
          <w:szCs w:val="24"/>
        </w:rPr>
        <w:t>.</w:t>
      </w:r>
    </w:p>
    <w:p w:rsidR="00717F60" w:rsidRPr="005D6F4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D6F4A">
        <w:rPr>
          <w:sz w:val="24"/>
          <w:szCs w:val="24"/>
        </w:rPr>
        <w:t>Сроки</w:t>
      </w:r>
      <w:r w:rsidR="00717F60" w:rsidRPr="005D6F4A">
        <w:rPr>
          <w:sz w:val="24"/>
          <w:szCs w:val="24"/>
        </w:rPr>
        <w:t xml:space="preserve"> </w:t>
      </w:r>
      <w:r w:rsidR="00366652" w:rsidRPr="005D6F4A">
        <w:rPr>
          <w:sz w:val="24"/>
          <w:szCs w:val="24"/>
        </w:rPr>
        <w:t>оказания услуг</w:t>
      </w:r>
      <w:r w:rsidR="00717F60" w:rsidRPr="005D6F4A">
        <w:rPr>
          <w:sz w:val="24"/>
          <w:szCs w:val="24"/>
        </w:rPr>
        <w:t xml:space="preserve">: </w:t>
      </w:r>
      <w:bookmarkEnd w:id="19"/>
      <w:r w:rsidR="0097710C" w:rsidRPr="0097710C">
        <w:rPr>
          <w:sz w:val="24"/>
          <w:szCs w:val="24"/>
        </w:rPr>
        <w:t>в течение 3 месяцев с момента заключения договора</w:t>
      </w:r>
      <w:r w:rsidR="005D6F4A">
        <w:rPr>
          <w:sz w:val="24"/>
          <w:szCs w:val="24"/>
        </w:rPr>
        <w:t>.</w:t>
      </w:r>
    </w:p>
    <w:p w:rsidR="008D2928" w:rsidRPr="005D6F4A"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D6F4A">
        <w:rPr>
          <w:sz w:val="24"/>
          <w:szCs w:val="24"/>
        </w:rPr>
        <w:t xml:space="preserve">Оказание услуг Участником будет осуществляться на </w:t>
      </w:r>
      <w:r w:rsidR="00425F34" w:rsidRPr="005D6F4A">
        <w:rPr>
          <w:sz w:val="24"/>
          <w:szCs w:val="24"/>
        </w:rPr>
        <w:t xml:space="preserve">территории </w:t>
      </w:r>
      <w:r w:rsidR="005D6F4A" w:rsidRPr="005D6F4A">
        <w:rPr>
          <w:sz w:val="24"/>
          <w:szCs w:val="24"/>
        </w:rPr>
        <w:t>г. Смоленска</w:t>
      </w:r>
      <w:bookmarkEnd w:id="20"/>
      <w:r w:rsidR="005D6F4A" w:rsidRPr="005D6F4A">
        <w:rPr>
          <w:sz w:val="24"/>
          <w:szCs w:val="24"/>
        </w:rPr>
        <w:t xml:space="preserve"> и Смоленской области.</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w:t>
      </w:r>
      <w:r w:rsidR="005D6F4A">
        <w:rPr>
          <w:iCs/>
          <w:sz w:val="24"/>
          <w:szCs w:val="24"/>
        </w:rPr>
        <w:t>30 (тридцати) календарны</w:t>
      </w:r>
      <w:r w:rsidR="00366652" w:rsidRPr="00366652">
        <w:rPr>
          <w:iCs/>
          <w:sz w:val="24"/>
          <w:szCs w:val="24"/>
        </w:rPr>
        <w:t>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w:t>
      </w:r>
      <w:proofErr w:type="gramStart"/>
      <w:r w:rsidR="00717F60" w:rsidRPr="00E71A48">
        <w:rPr>
          <w:color w:val="000000"/>
          <w:sz w:val="24"/>
          <w:szCs w:val="24"/>
        </w:rPr>
        <w:t>виде</w:t>
      </w:r>
      <w:proofErr w:type="gramEnd"/>
      <w:r w:rsidR="00717F60" w:rsidRPr="00E71A48">
        <w:rPr>
          <w:color w:val="000000"/>
          <w:sz w:val="24"/>
          <w:szCs w:val="24"/>
        </w:rPr>
        <w:t xml:space="preserve">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xml:space="preserve">. В </w:t>
      </w:r>
      <w:proofErr w:type="gramStart"/>
      <w:r w:rsidRPr="00F11A50">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w:t>
      </w:r>
      <w:proofErr w:type="gramStart"/>
      <w:r w:rsidR="00717F60" w:rsidRPr="00D71E6D">
        <w:rPr>
          <w:bCs w:val="0"/>
          <w:sz w:val="24"/>
          <w:szCs w:val="24"/>
        </w:rPr>
        <w:t>любом</w:t>
      </w:r>
      <w:proofErr w:type="gramEnd"/>
      <w:r w:rsidR="00717F60" w:rsidRPr="00D71E6D">
        <w:rPr>
          <w:bCs w:val="0"/>
          <w:sz w:val="24"/>
          <w:szCs w:val="24"/>
        </w:rPr>
        <w:t xml:space="preserve">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0677C">
        <w:rPr>
          <w:b/>
          <w:bCs w:val="0"/>
          <w:sz w:val="24"/>
          <w:szCs w:val="24"/>
          <w:u w:val="single"/>
        </w:rPr>
        <w:lastRenderedPageBreak/>
        <w:t xml:space="preserve">По </w:t>
      </w:r>
      <w:r w:rsidRPr="000458ED">
        <w:rPr>
          <w:b/>
          <w:bCs w:val="0"/>
          <w:sz w:val="24"/>
          <w:szCs w:val="24"/>
          <w:u w:val="single"/>
        </w:rPr>
        <w:t>Лоту №</w:t>
      </w:r>
      <w:r w:rsidRPr="001412AF">
        <w:rPr>
          <w:b/>
          <w:bCs w:val="0"/>
          <w:sz w:val="24"/>
          <w:szCs w:val="24"/>
          <w:u w:val="single"/>
        </w:rPr>
        <w:t>1:</w:t>
      </w:r>
      <w:r w:rsidR="00717F60" w:rsidRPr="001412AF">
        <w:rPr>
          <w:bCs w:val="0"/>
          <w:sz w:val="24"/>
          <w:szCs w:val="24"/>
        </w:rPr>
        <w:t xml:space="preserve"> </w:t>
      </w:r>
      <w:r w:rsidR="00BD2E05">
        <w:rPr>
          <w:b/>
          <w:sz w:val="24"/>
          <w:szCs w:val="24"/>
        </w:rPr>
        <w:t xml:space="preserve">700 000 </w:t>
      </w:r>
      <w:r w:rsidR="0097710C" w:rsidRPr="001412AF">
        <w:rPr>
          <w:sz w:val="24"/>
          <w:szCs w:val="24"/>
        </w:rPr>
        <w:t>(семьсот тысяч) рублей 00 копеек РФ, без учета НДС; НДС составляет</w:t>
      </w:r>
      <w:r w:rsidR="0097710C" w:rsidRPr="001412AF">
        <w:rPr>
          <w:b/>
          <w:sz w:val="24"/>
          <w:szCs w:val="24"/>
        </w:rPr>
        <w:t xml:space="preserve"> 126 000 </w:t>
      </w:r>
      <w:r w:rsidR="0097710C" w:rsidRPr="001412AF">
        <w:rPr>
          <w:sz w:val="24"/>
          <w:szCs w:val="24"/>
        </w:rPr>
        <w:t xml:space="preserve">(сто двадцать шесть тысяч) рублей 00 копеек РФ; </w:t>
      </w:r>
      <w:r w:rsidR="0097710C" w:rsidRPr="001412AF">
        <w:rPr>
          <w:b/>
          <w:sz w:val="24"/>
          <w:szCs w:val="24"/>
        </w:rPr>
        <w:t xml:space="preserve">826 000 </w:t>
      </w:r>
      <w:r w:rsidR="0097710C" w:rsidRPr="001412AF">
        <w:rPr>
          <w:sz w:val="24"/>
          <w:szCs w:val="24"/>
        </w:rPr>
        <w:t>(восемьсот двадцать шесть тысяч) рублей 00 копеек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w:t>
      </w:r>
      <w:bookmarkStart w:id="293" w:name="_GoBack"/>
      <w:bookmarkEnd w:id="293"/>
      <w:r w:rsidRPr="001365D6">
        <w:rPr>
          <w:sz w:val="24"/>
          <w:szCs w:val="24"/>
        </w:rPr>
        <w:t>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w:t>
      </w:r>
      <w:proofErr w:type="gramStart"/>
      <w:r w:rsidRPr="006E78FA">
        <w:rPr>
          <w:bCs w:val="0"/>
          <w:sz w:val="24"/>
          <w:szCs w:val="24"/>
        </w:rPr>
        <w:t>письме</w:t>
      </w:r>
      <w:proofErr w:type="gramEnd"/>
      <w:r w:rsidRPr="006E78FA">
        <w:rPr>
          <w:bCs w:val="0"/>
          <w:sz w:val="24"/>
          <w:szCs w:val="24"/>
        </w:rPr>
        <w:t xml:space="preserve">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C40374">
        <w:rPr>
          <w:bCs w:val="0"/>
          <w:sz w:val="24"/>
          <w:szCs w:val="24"/>
        </w:rPr>
        <w:t xml:space="preserve">может любое юридическое, </w:t>
      </w:r>
      <w:r w:rsidRPr="00C40374">
        <w:rPr>
          <w:bCs w:val="0"/>
          <w:color w:val="000000"/>
          <w:sz w:val="24"/>
          <w:szCs w:val="24"/>
        </w:rPr>
        <w:t>физическое</w:t>
      </w:r>
      <w:r w:rsidRPr="00C40374">
        <w:rPr>
          <w:bCs w:val="0"/>
          <w:sz w:val="24"/>
          <w:szCs w:val="24"/>
        </w:rPr>
        <w:t xml:space="preserve"> лицо </w:t>
      </w:r>
      <w:r w:rsidR="00E71628" w:rsidRPr="00C40374">
        <w:rPr>
          <w:bCs w:val="0"/>
          <w:sz w:val="24"/>
          <w:szCs w:val="24"/>
        </w:rPr>
        <w:t>(в т.</w:t>
      </w:r>
      <w:r w:rsidR="003129D4" w:rsidRPr="00C40374">
        <w:rPr>
          <w:bCs w:val="0"/>
          <w:sz w:val="24"/>
          <w:szCs w:val="24"/>
        </w:rPr>
        <w:t xml:space="preserve"> </w:t>
      </w:r>
      <w:r w:rsidR="00E71628" w:rsidRPr="00C40374">
        <w:rPr>
          <w:bCs w:val="0"/>
          <w:sz w:val="24"/>
          <w:szCs w:val="24"/>
        </w:rPr>
        <w:t xml:space="preserve">ч. </w:t>
      </w:r>
      <w:r w:rsidRPr="00C40374">
        <w:rPr>
          <w:bCs w:val="0"/>
          <w:sz w:val="24"/>
          <w:szCs w:val="24"/>
        </w:rPr>
        <w:t>индивидуальный предприниматель</w:t>
      </w:r>
      <w:r w:rsidR="00E71628" w:rsidRPr="00C40374">
        <w:rPr>
          <w:bCs w:val="0"/>
          <w:sz w:val="24"/>
          <w:szCs w:val="24"/>
        </w:rPr>
        <w:t>)</w:t>
      </w:r>
      <w:r w:rsidR="00C40374" w:rsidRPr="00C40374">
        <w:rPr>
          <w:sz w:val="24"/>
          <w:szCs w:val="24"/>
        </w:rPr>
        <w:t xml:space="preserve"> являющееся субъектом малого и среднего предпринимательства</w:t>
      </w:r>
      <w:r w:rsidRPr="00C40374">
        <w:rPr>
          <w:bCs w:val="0"/>
          <w:sz w:val="24"/>
          <w:szCs w:val="24"/>
        </w:rPr>
        <w:t xml:space="preserve">. </w:t>
      </w:r>
      <w:proofErr w:type="gramStart"/>
      <w:r w:rsidR="00362EA4" w:rsidRPr="00C40374">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C40374"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w:t>
      </w:r>
      <w:r w:rsidRPr="00C40374">
        <w:rPr>
          <w:sz w:val="24"/>
          <w:szCs w:val="24"/>
        </w:rPr>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C40374">
        <w:rPr>
          <w:color w:val="000000"/>
          <w:sz w:val="24"/>
          <w:szCs w:val="24"/>
          <w:lang w:eastAsia="ru-RU"/>
        </w:rPr>
        <w:t>;</w:t>
      </w:r>
    </w:p>
    <w:p w:rsidR="00C40374" w:rsidRPr="00C40374" w:rsidRDefault="00C40374" w:rsidP="00C40374">
      <w:pPr>
        <w:numPr>
          <w:ilvl w:val="0"/>
          <w:numId w:val="21"/>
        </w:numPr>
        <w:suppressAutoHyphens w:val="0"/>
        <w:spacing w:line="264" w:lineRule="auto"/>
        <w:rPr>
          <w:sz w:val="24"/>
          <w:szCs w:val="24"/>
          <w:lang w:eastAsia="ru-RU"/>
        </w:rPr>
      </w:pPr>
      <w:r w:rsidRPr="00C40374">
        <w:rPr>
          <w:sz w:val="24"/>
          <w:szCs w:val="24"/>
        </w:rPr>
        <w:t xml:space="preserve">должен соответствовать критериям отнесения его к субъектам малого и среднего предпринимательства, в </w:t>
      </w:r>
      <w:proofErr w:type="gramStart"/>
      <w:r w:rsidRPr="00C40374">
        <w:rPr>
          <w:sz w:val="24"/>
          <w:szCs w:val="24"/>
        </w:rPr>
        <w:t>соответствии</w:t>
      </w:r>
      <w:proofErr w:type="gramEnd"/>
      <w:r w:rsidRPr="00C40374">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proofErr w:type="gramStart"/>
      <w:r w:rsidRPr="00212D09">
        <w:rPr>
          <w:bCs w:val="0"/>
          <w:iCs/>
          <w:sz w:val="24"/>
          <w:szCs w:val="24"/>
        </w:rPr>
        <w:t>случае</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w:t>
      </w:r>
      <w:proofErr w:type="gramStart"/>
      <w:r w:rsidR="00932C0A" w:rsidRPr="00E71A48">
        <w:rPr>
          <w:bCs w:val="0"/>
          <w:sz w:val="24"/>
          <w:szCs w:val="24"/>
        </w:rPr>
        <w:t>составе</w:t>
      </w:r>
      <w:proofErr w:type="gramEnd"/>
      <w:r w:rsidR="00932C0A" w:rsidRPr="00E71A48">
        <w:rPr>
          <w:bCs w:val="0"/>
          <w:sz w:val="24"/>
          <w:szCs w:val="24"/>
        </w:rPr>
        <w:t xml:space="preserve">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C40374">
        <w:rPr>
          <w:bCs w:val="0"/>
          <w:sz w:val="24"/>
          <w:szCs w:val="24"/>
        </w:rPr>
        <w:t>Заявк</w:t>
      </w:r>
      <w:r w:rsidR="00932C0A" w:rsidRPr="00C40374">
        <w:rPr>
          <w:bCs w:val="0"/>
          <w:sz w:val="24"/>
          <w:szCs w:val="24"/>
        </w:rPr>
        <w:t xml:space="preserve">и, на </w:t>
      </w:r>
      <w:r w:rsidR="00C40374" w:rsidRPr="00C40374">
        <w:rPr>
          <w:bCs w:val="0"/>
          <w:sz w:val="24"/>
          <w:szCs w:val="24"/>
        </w:rPr>
        <w:t>сумму 2% от стоимости Заявки</w:t>
      </w:r>
      <w:r w:rsidR="00932C0A" w:rsidRPr="00C40374">
        <w:rPr>
          <w:bCs w:val="0"/>
          <w:sz w:val="24"/>
          <w:szCs w:val="24"/>
        </w:rPr>
        <w:t>, с учетом</w:t>
      </w:r>
      <w:r w:rsidR="00932C0A" w:rsidRPr="00E71A48">
        <w:rPr>
          <w:bCs w:val="0"/>
          <w:sz w:val="24"/>
          <w:szCs w:val="24"/>
        </w:rPr>
        <w:t xml:space="preserve">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lastRenderedPageBreak/>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C403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xml:space="preserve">), в срок не позднее даты и времени окончания приема заявок, указанных в пункте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Pr="002F273A">
        <w:rPr>
          <w:bCs w:val="0"/>
          <w:sz w:val="24"/>
          <w:szCs w:val="24"/>
        </w:rPr>
        <w:t xml:space="preserve"> настоящей Документации, по адресу: </w:t>
      </w:r>
      <w:r w:rsidR="0060677C" w:rsidRPr="00E7524B">
        <w:rPr>
          <w:bCs w:val="0"/>
          <w:sz w:val="24"/>
          <w:szCs w:val="24"/>
        </w:rPr>
        <w:t xml:space="preserve">РФ, 214019, г. Смоленск, ул. </w:t>
      </w:r>
      <w:proofErr w:type="spellStart"/>
      <w:r w:rsidR="0060677C" w:rsidRPr="00E7524B">
        <w:rPr>
          <w:bCs w:val="0"/>
          <w:sz w:val="24"/>
          <w:szCs w:val="24"/>
        </w:rPr>
        <w:t>Тенишевой</w:t>
      </w:r>
      <w:proofErr w:type="spellEnd"/>
      <w:r w:rsidR="0060677C" w:rsidRPr="00E7524B">
        <w:rPr>
          <w:bCs w:val="0"/>
          <w:sz w:val="24"/>
          <w:szCs w:val="24"/>
        </w:rPr>
        <w:t>, д. 33, исполнительный сотрудник – Лебедев Александр Александрович, контактный телефон (4812) 42-95-08.</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w:t>
      </w:r>
      <w:proofErr w:type="gramStart"/>
      <w:r w:rsidRPr="002F273A">
        <w:rPr>
          <w:sz w:val="24"/>
          <w:szCs w:val="24"/>
        </w:rPr>
        <w:t>соответствии</w:t>
      </w:r>
      <w:proofErr w:type="gramEnd"/>
      <w:r w:rsidRPr="002F273A">
        <w:rPr>
          <w:sz w:val="24"/>
          <w:szCs w:val="24"/>
        </w:rPr>
        <w:t xml:space="preserve">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w:t>
      </w:r>
      <w:proofErr w:type="gramStart"/>
      <w:r w:rsidRPr="002F273A">
        <w:rPr>
          <w:sz w:val="24"/>
          <w:szCs w:val="24"/>
        </w:rPr>
        <w:t>соответствии</w:t>
      </w:r>
      <w:proofErr w:type="gramEnd"/>
      <w:r w:rsidRPr="002F273A">
        <w:rPr>
          <w:sz w:val="24"/>
          <w:szCs w:val="24"/>
        </w:rPr>
        <w:t xml:space="preserve">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412AF">
        <w:rPr>
          <w:bCs w:val="0"/>
          <w:sz w:val="24"/>
          <w:szCs w:val="24"/>
        </w:rPr>
        <w:t>Заявк</w:t>
      </w:r>
      <w:r w:rsidR="00717F60" w:rsidRPr="001412AF">
        <w:rPr>
          <w:bCs w:val="0"/>
          <w:sz w:val="24"/>
          <w:szCs w:val="24"/>
        </w:rPr>
        <w:t xml:space="preserve">и на ЭТП могут быть поданы до </w:t>
      </w:r>
      <w:r w:rsidR="0060677C" w:rsidRPr="001412AF">
        <w:rPr>
          <w:b/>
          <w:bCs w:val="0"/>
          <w:sz w:val="24"/>
          <w:szCs w:val="24"/>
        </w:rPr>
        <w:t>1</w:t>
      </w:r>
      <w:r w:rsidR="00A848B9" w:rsidRPr="001412AF">
        <w:rPr>
          <w:b/>
          <w:bCs w:val="0"/>
          <w:sz w:val="24"/>
          <w:szCs w:val="24"/>
        </w:rPr>
        <w:t>2</w:t>
      </w:r>
      <w:r w:rsidR="002B5044" w:rsidRPr="001412AF">
        <w:rPr>
          <w:b/>
          <w:bCs w:val="0"/>
          <w:sz w:val="24"/>
          <w:szCs w:val="24"/>
        </w:rPr>
        <w:t xml:space="preserve"> часов 00 минут </w:t>
      </w:r>
      <w:r w:rsidR="006E37AD" w:rsidRPr="001412AF">
        <w:rPr>
          <w:b/>
          <w:bCs w:val="0"/>
          <w:sz w:val="24"/>
          <w:szCs w:val="24"/>
        </w:rPr>
        <w:t>30 ма</w:t>
      </w:r>
      <w:r w:rsidR="002B5044" w:rsidRPr="001412AF">
        <w:rPr>
          <w:b/>
          <w:bCs w:val="0"/>
          <w:sz w:val="24"/>
          <w:szCs w:val="24"/>
        </w:rPr>
        <w:t>я 2016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6C37">
        <w:rPr>
          <w:bCs w:val="0"/>
          <w:sz w:val="24"/>
          <w:szCs w:val="24"/>
        </w:rPr>
        <w:fldChar w:fldCharType="begin"/>
      </w:r>
      <w:r w:rsidR="00BB27D7">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w:t>
      </w:r>
      <w:proofErr w:type="gramStart"/>
      <w:r w:rsidRPr="00223D18">
        <w:rPr>
          <w:sz w:val="24"/>
          <w:szCs w:val="24"/>
        </w:rPr>
        <w:t>случае</w:t>
      </w:r>
      <w:proofErr w:type="gramEnd"/>
      <w:r w:rsidRPr="00223D18">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поданы с нарушением порядка подачи Заявок, установленного в настоящей Документации;</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w:t>
      </w:r>
      <w:proofErr w:type="spellStart"/>
      <w:r w:rsidRPr="009B140B">
        <w:rPr>
          <w:sz w:val="24"/>
          <w:szCs w:val="24"/>
        </w:rPr>
        <w:t>т.ч</w:t>
      </w:r>
      <w:proofErr w:type="spellEnd"/>
      <w:r w:rsidRPr="009B140B">
        <w:rPr>
          <w:sz w:val="24"/>
          <w:szCs w:val="24"/>
        </w:rPr>
        <w:t xml:space="preserve">.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поданы Участниками, не представившими финансовое обеспечение исполнения обязательств Участника в </w:t>
      </w:r>
      <w:proofErr w:type="gramStart"/>
      <w:r w:rsidRPr="009B140B">
        <w:rPr>
          <w:sz w:val="24"/>
          <w:szCs w:val="24"/>
        </w:rPr>
        <w:t>соответствии</w:t>
      </w:r>
      <w:proofErr w:type="gramEnd"/>
      <w:r w:rsidRPr="009B140B">
        <w:rPr>
          <w:sz w:val="24"/>
          <w:szCs w:val="24"/>
        </w:rPr>
        <w:t xml:space="preserve">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w:t>
      </w:r>
      <w:r w:rsidR="00F15392" w:rsidRPr="00DC5BAE">
        <w:rPr>
          <w:sz w:val="24"/>
          <w:szCs w:val="24"/>
          <w:lang w:eastAsia="ru-RU"/>
        </w:rPr>
        <w:lastRenderedPageBreak/>
        <w:t xml:space="preserve">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60677C">
        <w:rPr>
          <w:b w:val="0"/>
          <w:szCs w:val="24"/>
        </w:rPr>
        <w:t>по Лоту №1 (подраздел</w:t>
      </w:r>
      <w:r w:rsidR="00A154B7">
        <w:rPr>
          <w:b w:val="0"/>
          <w:szCs w:val="24"/>
        </w:rPr>
        <w:t xml:space="preserve">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lastRenderedPageBreak/>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D6F4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5D6F4A">
        <w:tc>
          <w:tcPr>
            <w:tcW w:w="55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5D6F4A">
        <w:tc>
          <w:tcPr>
            <w:tcW w:w="55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vMerge w:val="restart"/>
          </w:tcPr>
          <w:p w:rsidR="00DA481F" w:rsidRPr="00316742" w:rsidRDefault="00DA481F" w:rsidP="005D6F4A">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5D6F4A">
        <w:tc>
          <w:tcPr>
            <w:tcW w:w="557" w:type="dxa"/>
            <w:vMerge/>
          </w:tcPr>
          <w:p w:rsidR="00DA481F" w:rsidRPr="00316742" w:rsidRDefault="00DA481F" w:rsidP="005D6F4A"/>
        </w:tc>
        <w:tc>
          <w:tcPr>
            <w:tcW w:w="4263" w:type="dxa"/>
            <w:vMerge/>
          </w:tcPr>
          <w:p w:rsidR="00DA481F" w:rsidRPr="00316742" w:rsidRDefault="00DA481F" w:rsidP="005D6F4A"/>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5D6F4A">
            <w:pPr>
              <w:jc w:val="center"/>
            </w:pPr>
          </w:p>
        </w:tc>
        <w:tc>
          <w:tcPr>
            <w:tcW w:w="1417" w:type="dxa"/>
            <w:vMerge/>
          </w:tcPr>
          <w:p w:rsidR="00DA481F" w:rsidRPr="00316742" w:rsidRDefault="00DA481F" w:rsidP="005D6F4A">
            <w:pPr>
              <w:jc w:val="center"/>
            </w:pPr>
          </w:p>
        </w:tc>
      </w:tr>
      <w:tr w:rsidR="00DA481F" w:rsidTr="005D6F4A">
        <w:tc>
          <w:tcPr>
            <w:tcW w:w="557"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5D6F4A">
        <w:tc>
          <w:tcPr>
            <w:tcW w:w="557" w:type="dxa"/>
            <w:vMerge/>
          </w:tcPr>
          <w:p w:rsidR="00DA481F" w:rsidRPr="00316742" w:rsidRDefault="00DA481F" w:rsidP="005D6F4A"/>
        </w:tc>
        <w:tc>
          <w:tcPr>
            <w:tcW w:w="4263" w:type="dxa"/>
            <w:vMerge/>
          </w:tcPr>
          <w:p w:rsidR="00DA481F" w:rsidRPr="00316742" w:rsidRDefault="00DA481F" w:rsidP="005D6F4A"/>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5D6F4A">
            <w:pPr>
              <w:jc w:val="center"/>
            </w:pPr>
          </w:p>
        </w:tc>
        <w:tc>
          <w:tcPr>
            <w:tcW w:w="1417" w:type="dxa"/>
          </w:tcPr>
          <w:p w:rsidR="00DA481F" w:rsidRPr="00316742" w:rsidRDefault="00DA481F" w:rsidP="005D6F4A">
            <w:pPr>
              <w:pStyle w:val="ConsPlusNormal"/>
              <w:jc w:val="center"/>
              <w:rPr>
                <w:rFonts w:ascii="Times New Roman" w:hAnsi="Times New Roman" w:cs="Times New Roman"/>
                <w:sz w:val="22"/>
                <w:szCs w:val="22"/>
              </w:rPr>
            </w:pP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5D6F4A">
        <w:tc>
          <w:tcPr>
            <w:tcW w:w="3960" w:type="dxa"/>
            <w:tcBorders>
              <w:top w:val="single" w:sz="4" w:space="0" w:color="auto"/>
            </w:tcBorders>
          </w:tcPr>
          <w:p w:rsidR="00DA481F" w:rsidRPr="00DB6009" w:rsidRDefault="00DA481F" w:rsidP="005D6F4A">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5D6F4A">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5D6F4A">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5D6F4A">
        <w:tc>
          <w:tcPr>
            <w:tcW w:w="14863" w:type="dxa"/>
            <w:gridSpan w:val="7"/>
            <w:shd w:val="clear" w:color="auto" w:fill="auto"/>
          </w:tcPr>
          <w:p w:rsidR="002F273A" w:rsidRPr="00047DE1" w:rsidRDefault="002F273A" w:rsidP="005D6F4A">
            <w:pPr>
              <w:pStyle w:val="afd"/>
              <w:rPr>
                <w:sz w:val="24"/>
                <w:szCs w:val="24"/>
              </w:rPr>
            </w:pPr>
            <w:r w:rsidRPr="00047DE1">
              <w:rPr>
                <w:b/>
                <w:sz w:val="24"/>
                <w:szCs w:val="24"/>
              </w:rPr>
              <w:t>ПОЛУЧЕНИЕ</w:t>
            </w:r>
            <w:r w:rsidRPr="00047DE1">
              <w:rPr>
                <w:sz w:val="24"/>
                <w:szCs w:val="24"/>
              </w:rPr>
              <w:t>:</w:t>
            </w:r>
          </w:p>
        </w:tc>
      </w:tr>
      <w:tr w:rsidR="002F273A" w:rsidRPr="00047DE1" w:rsidTr="005D6F4A">
        <w:tc>
          <w:tcPr>
            <w:tcW w:w="2262" w:type="dxa"/>
            <w:shd w:val="clear" w:color="auto" w:fill="auto"/>
          </w:tcPr>
          <w:p w:rsidR="002F273A" w:rsidRPr="00047DE1" w:rsidRDefault="002F273A" w:rsidP="005D6F4A">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5D6F4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5D6F4A">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5D6F4A">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5D6F4A">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5D6F4A">
            <w:pPr>
              <w:pStyle w:val="afd"/>
              <w:ind w:right="86"/>
              <w:rPr>
                <w:sz w:val="24"/>
                <w:szCs w:val="24"/>
              </w:rPr>
            </w:pPr>
            <w:r w:rsidRPr="00047DE1">
              <w:rPr>
                <w:sz w:val="24"/>
                <w:szCs w:val="24"/>
              </w:rPr>
              <w:t>Сдал</w:t>
            </w:r>
          </w:p>
          <w:p w:rsidR="002F273A" w:rsidRPr="00047DE1" w:rsidRDefault="002F273A" w:rsidP="005D6F4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5D6F4A">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5D6F4A">
            <w:pPr>
              <w:pStyle w:val="afd"/>
              <w:ind w:right="86"/>
              <w:rPr>
                <w:sz w:val="24"/>
                <w:szCs w:val="24"/>
              </w:rPr>
            </w:pPr>
            <w:r w:rsidRPr="00047DE1">
              <w:rPr>
                <w:sz w:val="24"/>
                <w:szCs w:val="24"/>
              </w:rPr>
              <w:t>Получил</w:t>
            </w:r>
          </w:p>
          <w:p w:rsidR="002F273A" w:rsidRPr="00047DE1" w:rsidRDefault="002F273A" w:rsidP="005D6F4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5D6F4A">
            <w:pPr>
              <w:pStyle w:val="afd"/>
              <w:ind w:right="86"/>
              <w:rPr>
                <w:sz w:val="24"/>
                <w:szCs w:val="24"/>
              </w:rPr>
            </w:pPr>
            <w:r w:rsidRPr="00047DE1">
              <w:rPr>
                <w:sz w:val="24"/>
                <w:szCs w:val="24"/>
              </w:rPr>
              <w:t>ФИО/Подпись</w:t>
            </w:r>
          </w:p>
        </w:tc>
      </w:tr>
      <w:tr w:rsidR="002F273A" w:rsidRPr="00047DE1" w:rsidTr="005D6F4A">
        <w:tc>
          <w:tcPr>
            <w:tcW w:w="2262" w:type="dxa"/>
            <w:shd w:val="clear" w:color="auto" w:fill="auto"/>
          </w:tcPr>
          <w:p w:rsidR="002F273A" w:rsidRPr="00047DE1" w:rsidRDefault="002F273A" w:rsidP="005D6F4A">
            <w:pPr>
              <w:pStyle w:val="afd"/>
              <w:rPr>
                <w:sz w:val="24"/>
                <w:szCs w:val="24"/>
              </w:rPr>
            </w:pPr>
          </w:p>
          <w:p w:rsidR="002F273A" w:rsidRPr="00047DE1" w:rsidRDefault="002F273A" w:rsidP="005D6F4A">
            <w:pPr>
              <w:pStyle w:val="afd"/>
              <w:rPr>
                <w:sz w:val="24"/>
                <w:szCs w:val="24"/>
              </w:rPr>
            </w:pPr>
          </w:p>
        </w:tc>
        <w:tc>
          <w:tcPr>
            <w:tcW w:w="3800" w:type="dxa"/>
            <w:shd w:val="clear" w:color="auto" w:fill="auto"/>
          </w:tcPr>
          <w:p w:rsidR="002F273A" w:rsidRPr="00047DE1" w:rsidRDefault="002F273A" w:rsidP="005D6F4A">
            <w:pPr>
              <w:pStyle w:val="afd"/>
              <w:rPr>
                <w:sz w:val="24"/>
                <w:szCs w:val="24"/>
              </w:rPr>
            </w:pPr>
          </w:p>
        </w:tc>
        <w:tc>
          <w:tcPr>
            <w:tcW w:w="1559" w:type="dxa"/>
            <w:shd w:val="clear" w:color="auto" w:fill="auto"/>
          </w:tcPr>
          <w:p w:rsidR="002F273A" w:rsidRPr="00047DE1" w:rsidRDefault="002F273A" w:rsidP="005D6F4A">
            <w:pPr>
              <w:pStyle w:val="afd"/>
              <w:rPr>
                <w:sz w:val="24"/>
                <w:szCs w:val="24"/>
              </w:rPr>
            </w:pPr>
          </w:p>
        </w:tc>
        <w:tc>
          <w:tcPr>
            <w:tcW w:w="1418" w:type="dxa"/>
            <w:shd w:val="clear" w:color="auto" w:fill="auto"/>
          </w:tcPr>
          <w:p w:rsidR="002F273A" w:rsidRPr="00047DE1" w:rsidRDefault="002F273A" w:rsidP="005D6F4A">
            <w:pPr>
              <w:pStyle w:val="afd"/>
              <w:rPr>
                <w:sz w:val="24"/>
                <w:szCs w:val="24"/>
              </w:rPr>
            </w:pPr>
          </w:p>
        </w:tc>
        <w:tc>
          <w:tcPr>
            <w:tcW w:w="1299" w:type="dxa"/>
            <w:shd w:val="clear" w:color="auto" w:fill="auto"/>
          </w:tcPr>
          <w:p w:rsidR="002F273A" w:rsidRPr="00047DE1" w:rsidRDefault="002F273A" w:rsidP="005D6F4A">
            <w:pPr>
              <w:pStyle w:val="afd"/>
              <w:rPr>
                <w:sz w:val="24"/>
                <w:szCs w:val="24"/>
              </w:rPr>
            </w:pPr>
          </w:p>
        </w:tc>
        <w:tc>
          <w:tcPr>
            <w:tcW w:w="2262" w:type="dxa"/>
            <w:shd w:val="clear" w:color="auto" w:fill="auto"/>
          </w:tcPr>
          <w:p w:rsidR="002F273A" w:rsidRPr="00047DE1" w:rsidRDefault="002F273A" w:rsidP="005D6F4A">
            <w:pPr>
              <w:pStyle w:val="afd"/>
              <w:rPr>
                <w:sz w:val="24"/>
                <w:szCs w:val="24"/>
              </w:rPr>
            </w:pPr>
          </w:p>
        </w:tc>
        <w:tc>
          <w:tcPr>
            <w:tcW w:w="2263" w:type="dxa"/>
            <w:shd w:val="clear" w:color="auto" w:fill="auto"/>
          </w:tcPr>
          <w:p w:rsidR="002F273A" w:rsidRPr="00047DE1" w:rsidRDefault="002F273A" w:rsidP="005D6F4A">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5D6F4A">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D82" w:rsidRDefault="00844D82">
      <w:pPr>
        <w:spacing w:line="240" w:lineRule="auto"/>
      </w:pPr>
      <w:r>
        <w:separator/>
      </w:r>
    </w:p>
  </w:endnote>
  <w:endnote w:type="continuationSeparator" w:id="0">
    <w:p w:rsidR="00844D82" w:rsidRDefault="00844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E16F5" w:rsidRDefault="00BE16F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Pr="00FA0376" w:rsidRDefault="00BE16F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D2E05">
      <w:rPr>
        <w:noProof/>
        <w:sz w:val="16"/>
        <w:szCs w:val="16"/>
        <w:lang w:eastAsia="ru-RU"/>
      </w:rPr>
      <w:t>16</w:t>
    </w:r>
    <w:r w:rsidRPr="00FA0376">
      <w:rPr>
        <w:sz w:val="16"/>
        <w:szCs w:val="16"/>
        <w:lang w:eastAsia="ru-RU"/>
      </w:rPr>
      <w:fldChar w:fldCharType="end"/>
    </w:r>
  </w:p>
  <w:p w:rsidR="00BE16F5" w:rsidRPr="00EE0539" w:rsidRDefault="00BE16F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D6F4A">
      <w:rPr>
        <w:sz w:val="18"/>
        <w:szCs w:val="18"/>
      </w:rPr>
      <w:t xml:space="preserve">Договора на оказание услуг </w:t>
    </w:r>
    <w:r w:rsidRPr="0097710C">
      <w:rPr>
        <w:sz w:val="18"/>
        <w:szCs w:val="18"/>
      </w:rPr>
      <w:t>по специальной оценке условий труда</w:t>
    </w:r>
    <w:r w:rsidRPr="005D6F4A">
      <w:rPr>
        <w:sz w:val="18"/>
        <w:szCs w:val="18"/>
      </w:rPr>
      <w:t xml:space="preserve">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D82" w:rsidRDefault="00844D82">
      <w:pPr>
        <w:spacing w:line="240" w:lineRule="auto"/>
      </w:pPr>
      <w:r>
        <w:separator/>
      </w:r>
    </w:p>
  </w:footnote>
  <w:footnote w:type="continuationSeparator" w:id="0">
    <w:p w:rsidR="00844D82" w:rsidRDefault="00844D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Pr="00930031" w:rsidRDefault="00BE16F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F5" w:rsidRDefault="00BE16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58ED"/>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631"/>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12AF"/>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2754"/>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6F4A"/>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677C"/>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6BCE"/>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37AD"/>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4D82"/>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7710C"/>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4F28"/>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6785A"/>
    <w:rsid w:val="00A72612"/>
    <w:rsid w:val="00A73BFA"/>
    <w:rsid w:val="00A773C9"/>
    <w:rsid w:val="00A77A16"/>
    <w:rsid w:val="00A805FF"/>
    <w:rsid w:val="00A848B9"/>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E05"/>
    <w:rsid w:val="00BD2FD1"/>
    <w:rsid w:val="00BD40A3"/>
    <w:rsid w:val="00BD51DF"/>
    <w:rsid w:val="00BD5A0D"/>
    <w:rsid w:val="00BD6D03"/>
    <w:rsid w:val="00BD7161"/>
    <w:rsid w:val="00BD7AD3"/>
    <w:rsid w:val="00BE00F3"/>
    <w:rsid w:val="00BE16F5"/>
    <w:rsid w:val="00BE2DFB"/>
    <w:rsid w:val="00BE3CE1"/>
    <w:rsid w:val="00BE62BA"/>
    <w:rsid w:val="00BE6319"/>
    <w:rsid w:val="00BE6AD1"/>
    <w:rsid w:val="00BE7342"/>
    <w:rsid w:val="00BE7D79"/>
    <w:rsid w:val="00BF0EA6"/>
    <w:rsid w:val="00BF4CA0"/>
    <w:rsid w:val="00C00B95"/>
    <w:rsid w:val="00C04FF9"/>
    <w:rsid w:val="00C05396"/>
    <w:rsid w:val="00C05EF6"/>
    <w:rsid w:val="00C11A65"/>
    <w:rsid w:val="00C12145"/>
    <w:rsid w:val="00C12B9A"/>
    <w:rsid w:val="00C12FA4"/>
    <w:rsid w:val="00C21FA7"/>
    <w:rsid w:val="00C236C0"/>
    <w:rsid w:val="00C2544E"/>
    <w:rsid w:val="00C30AF4"/>
    <w:rsid w:val="00C318B5"/>
    <w:rsid w:val="00C33106"/>
    <w:rsid w:val="00C3704B"/>
    <w:rsid w:val="00C40374"/>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4CC3"/>
    <w:rsid w:val="00CD50EF"/>
    <w:rsid w:val="00CE3146"/>
    <w:rsid w:val="00CE3C78"/>
    <w:rsid w:val="00CF3523"/>
    <w:rsid w:val="00CF39D0"/>
    <w:rsid w:val="00CF531D"/>
    <w:rsid w:val="00CF6A0E"/>
    <w:rsid w:val="00D0215E"/>
    <w:rsid w:val="00D05065"/>
    <w:rsid w:val="00D139C3"/>
    <w:rsid w:val="00D168A4"/>
    <w:rsid w:val="00D20928"/>
    <w:rsid w:val="00D2154A"/>
    <w:rsid w:val="00D26871"/>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62A18-DE74-4153-AA85-42BFBCE3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81</Pages>
  <Words>23079</Words>
  <Characters>131551</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154322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116</cp:revision>
  <cp:lastPrinted>2015-12-29T14:27:00Z</cp:lastPrinted>
  <dcterms:created xsi:type="dcterms:W3CDTF">2016-01-13T12:36:00Z</dcterms:created>
  <dcterms:modified xsi:type="dcterms:W3CDTF">2016-05-13T06:48:00Z</dcterms:modified>
</cp:coreProperties>
</file>